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3B834D0D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5094A">
        <w:rPr>
          <w:rFonts w:ascii="Calibri" w:hAnsi="Calibri" w:cs="Calibri"/>
          <w:bCs/>
          <w:sz w:val="24"/>
        </w:rPr>
        <w:t xml:space="preserve">PREGÃO ELETRÔNICO nº </w:t>
      </w:r>
      <w:r w:rsidR="005031C0" w:rsidRPr="0055094A">
        <w:rPr>
          <w:rFonts w:ascii="Calibri" w:hAnsi="Calibri" w:cs="Calibri"/>
          <w:bCs/>
          <w:sz w:val="24"/>
        </w:rPr>
        <w:t>0919</w:t>
      </w:r>
      <w:r w:rsidRPr="0055094A">
        <w:rPr>
          <w:rFonts w:ascii="Calibri" w:hAnsi="Calibri" w:cs="Calibri"/>
          <w:bCs/>
          <w:sz w:val="24"/>
        </w:rPr>
        <w:t>/202</w:t>
      </w:r>
      <w:r w:rsidR="003618FC" w:rsidRPr="0055094A">
        <w:rPr>
          <w:rFonts w:ascii="Calibri" w:hAnsi="Calibri" w:cs="Calibri"/>
          <w:bCs/>
          <w:sz w:val="24"/>
        </w:rPr>
        <w:t>5</w:t>
      </w:r>
    </w:p>
    <w:p w14:paraId="476DAA2D" w14:textId="0F89183F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1DFF0D2A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FB1F50" w:rsidRPr="00FB1F50">
        <w:rPr>
          <w:rFonts w:ascii="Calibri" w:hAnsi="Calibri" w:cs="Arial"/>
          <w:sz w:val="22"/>
          <w:szCs w:val="22"/>
        </w:rPr>
        <w:t>José Fernando Fragalli, 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23893D7D" w14:textId="77777777" w:rsidR="00C143A7" w:rsidRDefault="00C143A7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53168F6D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5C8501F5" w:rsidR="00746E60" w:rsidRDefault="00FD0ECE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55094A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  <w:r>
        <w:rPr>
          <w:rFonts w:ascii="Calibri" w:hAnsi="Calibri" w:cs="Calibri"/>
          <w:sz w:val="22"/>
        </w:rPr>
        <w:t>data das assinaturas digitais</w:t>
      </w:r>
    </w:p>
    <w:p w14:paraId="4449FCFD" w14:textId="77777777" w:rsidR="00746E60" w:rsidRDefault="00746E60" w:rsidP="00C143A7">
      <w:pPr>
        <w:ind w:right="27"/>
        <w:rPr>
          <w:rFonts w:ascii="Calibri" w:hAnsi="Calibri" w:cs="Calibri"/>
          <w:i/>
          <w:iCs/>
          <w:sz w:val="22"/>
        </w:rPr>
      </w:pPr>
    </w:p>
    <w:p w14:paraId="44060912" w14:textId="77777777" w:rsidR="00C143A7" w:rsidRDefault="00C143A7" w:rsidP="00C143A7">
      <w:pPr>
        <w:ind w:right="27"/>
        <w:rPr>
          <w:rFonts w:ascii="Calibri" w:hAnsi="Calibri" w:cs="Calibri"/>
          <w:i/>
          <w:iCs/>
          <w:sz w:val="22"/>
        </w:rPr>
      </w:pPr>
    </w:p>
    <w:p w14:paraId="557D8A4B" w14:textId="77777777" w:rsidR="00C143A7" w:rsidRDefault="00C143A7" w:rsidP="00C143A7">
      <w:pPr>
        <w:ind w:right="27"/>
        <w:rPr>
          <w:rFonts w:ascii="Calibri" w:hAnsi="Calibri" w:cs="Calibri"/>
          <w:i/>
          <w:iCs/>
          <w:sz w:val="22"/>
        </w:rPr>
      </w:pPr>
    </w:p>
    <w:p w14:paraId="4C2F47FF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CE9D8ED" w14:textId="77777777" w:rsidR="00C143A7" w:rsidRPr="00AE67EB" w:rsidRDefault="00C143A7" w:rsidP="00C143A7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4233ED64" w14:textId="77777777" w:rsidR="00C143A7" w:rsidRPr="005711D8" w:rsidRDefault="00C143A7" w:rsidP="00C143A7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169D11E9" w14:textId="77777777" w:rsidR="00C143A7" w:rsidRDefault="00C143A7" w:rsidP="00C143A7">
      <w:pPr>
        <w:ind w:right="27"/>
        <w:rPr>
          <w:rFonts w:ascii="Calibri" w:hAnsi="Calibri" w:cs="Calibri"/>
          <w:sz w:val="22"/>
        </w:rPr>
      </w:pPr>
    </w:p>
    <w:p w14:paraId="75603706" w14:textId="77777777" w:rsidR="00C143A7" w:rsidRDefault="00C143A7" w:rsidP="00C143A7">
      <w:pPr>
        <w:ind w:right="27"/>
        <w:rPr>
          <w:rFonts w:ascii="Calibri" w:hAnsi="Calibri" w:cs="Calibri"/>
          <w:sz w:val="22"/>
        </w:rPr>
      </w:pPr>
    </w:p>
    <w:p w14:paraId="072BC716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5814BAB" w14:textId="51C8FF9A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Contratada: </w:t>
      </w:r>
      <w:r w:rsidRPr="00C143A7">
        <w:rPr>
          <w:rFonts w:ascii="Calibri" w:hAnsi="Calibri" w:cs="Calibri"/>
          <w:b/>
          <w:bCs/>
          <w:sz w:val="22"/>
          <w:szCs w:val="22"/>
        </w:rPr>
        <w:t>RACINE COMERCIAL LTDA - EP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Pr="00C143A7">
        <w:rPr>
          <w:rFonts w:ascii="Calibri" w:hAnsi="Calibri" w:cs="Calibri"/>
          <w:sz w:val="22"/>
          <w:szCs w:val="22"/>
        </w:rPr>
        <w:t>02.909.080/0001-28</w:t>
      </w:r>
    </w:p>
    <w:p w14:paraId="6521C0F3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lastRenderedPageBreak/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AF41E7D" w14:textId="5C0DBF2D" w:rsidR="00C143A7" w:rsidRP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Contratada: </w:t>
      </w:r>
      <w:r w:rsidRPr="00C143A7">
        <w:rPr>
          <w:rFonts w:ascii="Calibri" w:hAnsi="Calibri" w:cs="Calibri"/>
          <w:b/>
          <w:bCs/>
          <w:sz w:val="22"/>
          <w:szCs w:val="22"/>
        </w:rPr>
        <w:t>PROVILLE INFORMÁTICA LTDA - ME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Pr="00C143A7">
        <w:rPr>
          <w:rFonts w:ascii="Calibri" w:hAnsi="Calibri" w:cs="Calibri"/>
          <w:sz w:val="22"/>
          <w:szCs w:val="22"/>
        </w:rPr>
        <w:t>74.011.974/0001-07</w:t>
      </w:r>
    </w:p>
    <w:p w14:paraId="77A73824" w14:textId="6242970C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15D10790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F1BDF14" w14:textId="1A15FDE3" w:rsidR="00C143A7" w:rsidRP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Contratada: </w:t>
      </w:r>
      <w:r w:rsidRPr="00C143A7">
        <w:rPr>
          <w:rFonts w:ascii="Calibri" w:hAnsi="Calibri" w:cs="Calibri"/>
          <w:b/>
          <w:bCs/>
          <w:sz w:val="22"/>
          <w:szCs w:val="22"/>
        </w:rPr>
        <w:t>COMP1 INFORMÁTICA LTDA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Pr="00C143A7">
        <w:rPr>
          <w:rFonts w:ascii="Calibri" w:hAnsi="Calibri" w:cs="Calibri"/>
          <w:sz w:val="22"/>
          <w:szCs w:val="22"/>
        </w:rPr>
        <w:t>17.299.299/0001-20</w:t>
      </w:r>
    </w:p>
    <w:p w14:paraId="2FA987F1" w14:textId="3B49CBD9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2FC78ACD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524A421" w14:textId="6B631CEF" w:rsidR="00C143A7" w:rsidRP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Contratada: </w:t>
      </w:r>
      <w:r w:rsidRPr="00C143A7">
        <w:rPr>
          <w:rFonts w:ascii="Calibri" w:hAnsi="Calibri" w:cs="Calibri"/>
          <w:b/>
          <w:bCs/>
          <w:sz w:val="22"/>
          <w:szCs w:val="22"/>
        </w:rPr>
        <w:t>D&amp;B INFORMATICA COMÉRCIO DE ELETROELETRONICOS LTDA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Pr="00C143A7">
        <w:rPr>
          <w:rFonts w:ascii="Calibri" w:hAnsi="Calibri" w:cs="Calibri"/>
          <w:sz w:val="22"/>
          <w:szCs w:val="22"/>
        </w:rPr>
        <w:t>29.767.790/0001-17</w:t>
      </w:r>
    </w:p>
    <w:p w14:paraId="191E058C" w14:textId="39B94EAB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024F955F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221FC4F" w14:textId="485F86CA" w:rsidR="00C143A7" w:rsidRP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Contratada:</w:t>
      </w:r>
      <w:r w:rsidRPr="00C143A7">
        <w:t xml:space="preserve"> </w:t>
      </w:r>
      <w:r w:rsidRPr="00C143A7">
        <w:rPr>
          <w:rFonts w:ascii="Calibri" w:hAnsi="Calibri" w:cs="Calibri"/>
          <w:b/>
          <w:bCs/>
          <w:sz w:val="22"/>
          <w:szCs w:val="22"/>
        </w:rPr>
        <w:t>RBM DISTRIBUIDORA E COMÉRCIO LTDA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Pr="00C143A7">
        <w:rPr>
          <w:rFonts w:ascii="Calibri" w:hAnsi="Calibri" w:cs="Calibri"/>
          <w:sz w:val="22"/>
          <w:szCs w:val="22"/>
        </w:rPr>
        <w:t>33.627.497/0001-21</w:t>
      </w:r>
    </w:p>
    <w:p w14:paraId="150BD74E" w14:textId="2CD92F48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0FD038E1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222C2D7" w14:textId="1C7B82B2" w:rsidR="00C143A7" w:rsidRP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Contratada: </w:t>
      </w:r>
      <w:r w:rsidRPr="00C143A7">
        <w:rPr>
          <w:rFonts w:ascii="Calibri" w:hAnsi="Calibri" w:cs="Calibri"/>
          <w:b/>
          <w:bCs/>
          <w:sz w:val="22"/>
          <w:szCs w:val="22"/>
        </w:rPr>
        <w:t>DELL COMPUTADORES DO BRASIL LTDA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Pr="00C143A7">
        <w:rPr>
          <w:rFonts w:ascii="Calibri" w:hAnsi="Calibri" w:cs="Calibri"/>
          <w:sz w:val="22"/>
          <w:szCs w:val="22"/>
        </w:rPr>
        <w:t>72.381.189/0001-10</w:t>
      </w:r>
    </w:p>
    <w:p w14:paraId="22F799B3" w14:textId="4A99874C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333572A9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47C9AD5" w14:textId="22C616FD" w:rsidR="00C143A7" w:rsidRP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Contratada: </w:t>
      </w:r>
      <w:r w:rsidRPr="00C143A7">
        <w:rPr>
          <w:rFonts w:ascii="Calibri" w:hAnsi="Calibri" w:cs="Calibri"/>
          <w:b/>
          <w:bCs/>
          <w:sz w:val="22"/>
          <w:szCs w:val="22"/>
        </w:rPr>
        <w:t>ATHENAS AUTOMACAO LTDA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Pr="00C143A7">
        <w:rPr>
          <w:rFonts w:ascii="Calibri" w:hAnsi="Calibri" w:cs="Calibri"/>
          <w:sz w:val="22"/>
          <w:szCs w:val="22"/>
        </w:rPr>
        <w:t>01.425.676/0003-51</w:t>
      </w:r>
    </w:p>
    <w:p w14:paraId="7EE85C9A" w14:textId="5B4CA442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77861980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E8D4C64" w14:textId="5521A109" w:rsidR="00C143A7" w:rsidRP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Contratada: </w:t>
      </w:r>
      <w:r w:rsidRPr="00C143A7">
        <w:rPr>
          <w:rFonts w:ascii="Calibri" w:hAnsi="Calibri" w:cs="Calibri"/>
          <w:b/>
          <w:bCs/>
          <w:sz w:val="22"/>
          <w:szCs w:val="22"/>
        </w:rPr>
        <w:t>THADS SERVIÇOS LTDA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CNPJ:</w:t>
      </w:r>
      <w:r w:rsidR="0090347A">
        <w:rPr>
          <w:rFonts w:ascii="Calibri" w:hAnsi="Calibri" w:cs="Calibri"/>
          <w:sz w:val="22"/>
          <w:szCs w:val="22"/>
        </w:rPr>
        <w:t xml:space="preserve"> </w:t>
      </w:r>
      <w:r w:rsidR="0090347A" w:rsidRPr="0090347A">
        <w:rPr>
          <w:rFonts w:ascii="Calibri" w:hAnsi="Calibri" w:cs="Calibri"/>
          <w:sz w:val="22"/>
          <w:szCs w:val="22"/>
        </w:rPr>
        <w:t>27.120.037/0001-00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64671BD" w14:textId="3DB89323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060DCF67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ADA51B2" w14:textId="3E047F45" w:rsidR="00C143A7" w:rsidRP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Contratada: </w:t>
      </w:r>
      <w:r w:rsidRPr="00C143A7">
        <w:rPr>
          <w:rFonts w:ascii="Calibri" w:hAnsi="Calibri" w:cs="Calibri"/>
          <w:b/>
          <w:bCs/>
          <w:sz w:val="22"/>
          <w:szCs w:val="22"/>
        </w:rPr>
        <w:t>HKA TECNOLOGIA DO BRASIL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="0090347A" w:rsidRPr="0090347A">
        <w:rPr>
          <w:rFonts w:ascii="Calibri" w:hAnsi="Calibri" w:cs="Calibri"/>
          <w:sz w:val="22"/>
          <w:szCs w:val="22"/>
        </w:rPr>
        <w:t>19.729.347/0001-06</w:t>
      </w:r>
    </w:p>
    <w:p w14:paraId="6CF17476" w14:textId="047D0B1C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7E9945B7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91474FD" w14:textId="3C917F6F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Contratada: </w:t>
      </w:r>
      <w:r w:rsidRPr="00C143A7">
        <w:rPr>
          <w:rFonts w:ascii="Calibri" w:hAnsi="Calibri" w:cs="Calibri"/>
          <w:b/>
          <w:bCs/>
          <w:sz w:val="22"/>
          <w:szCs w:val="22"/>
        </w:rPr>
        <w:t>4U DIGITAL COMERCIO E SERVICOS LTDA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="0090347A" w:rsidRPr="0090347A">
        <w:rPr>
          <w:rFonts w:ascii="Calibri" w:hAnsi="Calibri" w:cs="Calibri"/>
          <w:sz w:val="22"/>
          <w:szCs w:val="22"/>
        </w:rPr>
        <w:t>21.982.891/0002-80</w:t>
      </w:r>
    </w:p>
    <w:p w14:paraId="7E293975" w14:textId="0E8E3744" w:rsid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4E77EE43" w14:textId="77777777" w:rsidR="00C143A7" w:rsidRPr="0034514C" w:rsidRDefault="00C143A7" w:rsidP="00C143A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9FC5096" w14:textId="0602F2DC" w:rsidR="00C143A7" w:rsidRP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Contratada:</w:t>
      </w:r>
      <w:r w:rsidRPr="00C143A7">
        <w:t xml:space="preserve"> </w:t>
      </w:r>
      <w:r w:rsidRPr="00C143A7">
        <w:rPr>
          <w:rFonts w:ascii="Calibri" w:hAnsi="Calibri" w:cs="Calibri"/>
          <w:b/>
          <w:bCs/>
          <w:sz w:val="22"/>
          <w:szCs w:val="22"/>
        </w:rPr>
        <w:t>STUDIO COMERCIO ATACADISTA DE PRODUTOS DE INFORMÁTICA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="0090347A" w:rsidRPr="0090347A">
        <w:rPr>
          <w:rFonts w:ascii="Calibri" w:hAnsi="Calibri" w:cs="Calibri"/>
          <w:sz w:val="22"/>
          <w:szCs w:val="22"/>
        </w:rPr>
        <w:t>08.710.871/0002-91</w:t>
      </w:r>
    </w:p>
    <w:p w14:paraId="00EAE5A0" w14:textId="77777777" w:rsidR="00C143A7" w:rsidRPr="00C143A7" w:rsidRDefault="00C143A7" w:rsidP="00C143A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04357810" w14:textId="124B9D96" w:rsidR="00A54DA0" w:rsidRDefault="00A54DA0" w:rsidP="00C143A7">
      <w:pPr>
        <w:rPr>
          <w:rFonts w:ascii="Calibri" w:hAnsi="Calibri" w:cs="Calibri"/>
          <w:sz w:val="22"/>
        </w:rPr>
      </w:pPr>
    </w:p>
    <w:sectPr w:rsidR="00A54DA0" w:rsidSect="00C143A7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27A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4829"/>
    <w:rsid w:val="004C5629"/>
    <w:rsid w:val="004C7380"/>
    <w:rsid w:val="004D1524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31C0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94A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369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27F2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25A4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04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347A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466C7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43A7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4E6"/>
    <w:rsid w:val="00D83709"/>
    <w:rsid w:val="00D84E0F"/>
    <w:rsid w:val="00D87318"/>
    <w:rsid w:val="00D92AE2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421F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2CA8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1F50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CE"/>
    <w:rsid w:val="00FD0ED0"/>
    <w:rsid w:val="00FD1B5B"/>
    <w:rsid w:val="00FD290E"/>
    <w:rsid w:val="00FD2B5A"/>
    <w:rsid w:val="00FD31A7"/>
    <w:rsid w:val="00FD3CD9"/>
    <w:rsid w:val="00FD4743"/>
    <w:rsid w:val="00FD656D"/>
    <w:rsid w:val="00FD6874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57CCD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30EA8"/>
    <w:rsid w:val="009A05A2"/>
    <w:rsid w:val="00A1342A"/>
    <w:rsid w:val="00A3182D"/>
    <w:rsid w:val="00AA7AFB"/>
    <w:rsid w:val="00B4559A"/>
    <w:rsid w:val="00BA2BC2"/>
    <w:rsid w:val="00D834E6"/>
    <w:rsid w:val="00DC2A55"/>
    <w:rsid w:val="00DC421F"/>
    <w:rsid w:val="00E17B52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1899</TotalTime>
  <Pages>2</Pages>
  <Words>598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3822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FERNANDO MINCATO DANIEL</cp:lastModifiedBy>
  <cp:revision>111</cp:revision>
  <cp:lastPrinted>2025-07-03T20:24:00Z</cp:lastPrinted>
  <dcterms:created xsi:type="dcterms:W3CDTF">2020-05-14T18:48:00Z</dcterms:created>
  <dcterms:modified xsi:type="dcterms:W3CDTF">2025-09-29T17:09:00Z</dcterms:modified>
</cp:coreProperties>
</file>